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610B35">
      <w:pPr>
        <w:jc w:val="center"/>
        <w:rPr>
          <w:b/>
          <w:bCs/>
        </w:rPr>
      </w:pPr>
      <w:r>
        <w:rPr>
          <w:b/>
          <w:bCs/>
        </w:rPr>
        <w:t>ANEXO III</w:t>
      </w:r>
    </w:p>
    <w:p w:rsidR="001A2127" w:rsidRDefault="00610B35"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 xml:space="preserve">Modelo de Declaração de Conhecimento das Condições de </w:t>
      </w:r>
      <w:r w:rsidR="003F6ED0">
        <w:rPr>
          <w:rFonts w:ascii="Times New Roman" w:hAnsi="Times New Roman"/>
          <w:b/>
          <w:szCs w:val="24"/>
          <w:lang w:val="pt-BR"/>
        </w:rPr>
        <w:t>Execução dos Serviços</w:t>
      </w:r>
      <w:bookmarkStart w:id="0" w:name="_GoBack"/>
      <w:bookmarkEnd w:id="0"/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proofErr w:type="gramStart"/>
      <w:r>
        <w:rPr>
          <w:rFonts w:ascii="Times New Roman" w:hAnsi="Times New Roman"/>
          <w:sz w:val="24"/>
          <w:szCs w:val="24"/>
          <w:lang w:val="pt-BR"/>
        </w:rPr>
        <w:t>R. ...</w:t>
      </w:r>
      <w:proofErr w:type="gramEnd"/>
      <w:r>
        <w:rPr>
          <w:rFonts w:ascii="Times New Roman" w:hAnsi="Times New Roman"/>
          <w:sz w:val="24"/>
          <w:szCs w:val="24"/>
          <w:lang w:val="pt-BR"/>
        </w:rPr>
        <w:t>.......................... – Maceió – AL</w:t>
      </w:r>
    </w:p>
    <w:p w:rsidR="001A2127" w:rsidRDefault="001A212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</w:r>
      <w:r>
        <w:rPr>
          <w:rFonts w:ascii="Times New Roman" w:hAnsi="Times New Roman"/>
          <w:sz w:val="24"/>
          <w:szCs w:val="24"/>
          <w:lang w:val="pt-BR"/>
        </w:rPr>
        <w:tab/>
        <w:t>Tomada de Preço nº. 07/2014</w:t>
      </w:r>
    </w:p>
    <w:p w:rsidR="001A2127" w:rsidRDefault="001A212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Obra de conclusão do Laboratório de Ecologia e das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subsedes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do CRAD-UFAL/UFS.</w:t>
      </w: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                                                                                                  </w:t>
      </w: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610B35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 (CONCORRENTE), (qualificação), por meio de seu representante legal, declara que tomou CONHECIMENTO DAS CONDIÇÕES DE PRESTAÇÃO DO SERVIÇO, ou seja, localização onde será executada a </w:t>
      </w:r>
      <w:bookmarkStart w:id="1" w:name="__DdeLink__25_222775963"/>
      <w:r>
        <w:rPr>
          <w:rFonts w:ascii="Times New Roman" w:hAnsi="Times New Roman"/>
          <w:sz w:val="24"/>
          <w:szCs w:val="24"/>
          <w:lang w:val="pt-BR"/>
        </w:rPr>
        <w:t xml:space="preserve">obra de conclusão do Laboratório de Ecologia e das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subsedes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 do CRAD-UFAL/UFS</w:t>
      </w:r>
      <w:bookmarkEnd w:id="1"/>
      <w:r>
        <w:rPr>
          <w:rFonts w:ascii="Times New Roman" w:hAnsi="Times New Roman"/>
          <w:sz w:val="24"/>
          <w:szCs w:val="24"/>
          <w:lang w:val="pt-BR"/>
        </w:rPr>
        <w:t xml:space="preserve"> (Centro de Referência em Recuperação de Áreas Degradadas do Baixo São </w:t>
      </w:r>
      <w:proofErr w:type="spellStart"/>
      <w:r>
        <w:rPr>
          <w:rFonts w:ascii="Times New Roman" w:hAnsi="Times New Roman"/>
          <w:sz w:val="24"/>
          <w:szCs w:val="24"/>
          <w:lang w:val="pt-BR"/>
        </w:rPr>
        <w:t>Franscisco</w:t>
      </w:r>
      <w:proofErr w:type="spellEnd"/>
      <w:r>
        <w:rPr>
          <w:rFonts w:ascii="Times New Roman" w:hAnsi="Times New Roman"/>
          <w:sz w:val="24"/>
          <w:szCs w:val="24"/>
          <w:lang w:val="pt-BR"/>
        </w:rPr>
        <w:t xml:space="preserve">) no Campus A. C. Simões, e no Campus Arapiraca em Arapiraca/AL, momento em que aceita todas as condições impostas no Edital e seus anexos. </w:t>
      </w:r>
    </w:p>
    <w:p w:rsidR="001A2127" w:rsidRDefault="001A2127">
      <w:pPr>
        <w:pStyle w:val="Corpodetexto21"/>
        <w:rPr>
          <w:rFonts w:ascii="Times New Roman" w:hAnsi="Times New Roman"/>
          <w:sz w:val="24"/>
          <w:szCs w:val="24"/>
          <w:lang w:val="pt-BR"/>
        </w:rPr>
      </w:pPr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610B35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 w:rsidR="001A2127" w:rsidRDefault="00610B35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1A2127"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610B35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 w:rsidR="001A2127" w:rsidRDefault="00610B35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 w:rsidR="001A2127" w:rsidRDefault="00610B35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 w:rsidR="001A2127" w:rsidRDefault="00610B35">
      <w:pPr>
        <w:pStyle w:val="Corpodetexto21"/>
        <w:ind w:left="1416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 w:rsidR="001A2127" w:rsidRDefault="001A2127"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>
      <w:pPr>
        <w:jc w:val="center"/>
      </w:pPr>
    </w:p>
    <w:p w:rsidR="001A2127" w:rsidRDefault="001A2127"/>
    <w:p w:rsidR="001A2127" w:rsidRDefault="001A2127"/>
    <w:sectPr w:rsidR="001A2127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A2127"/>
    <w:rsid w:val="001A2127"/>
    <w:rsid w:val="003F6ED0"/>
    <w:rsid w:val="0061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2F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orpodetextoChar">
    <w:name w:val="Corpo de texto Char"/>
    <w:basedOn w:val="Fontepargpadro"/>
    <w:link w:val="Corpodotexto"/>
    <w:uiPriority w:val="99"/>
    <w:rsid w:val="00B35E2F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link w:val="CorpodetextoChar"/>
    <w:uiPriority w:val="99"/>
    <w:rsid w:val="00B35E2F"/>
    <w:pPr>
      <w:widowControl w:val="0"/>
      <w:suppressAutoHyphens w:val="0"/>
      <w:spacing w:after="140" w:line="288" w:lineRule="auto"/>
      <w:jc w:val="both"/>
    </w:pPr>
    <w:rPr>
      <w:lang w:val="x-none" w:eastAsia="pt-BR"/>
    </w:r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Corpodetexto21">
    <w:name w:val="Corpo de texto 21"/>
    <w:basedOn w:val="Normal"/>
    <w:rsid w:val="00B35E2F"/>
    <w:pPr>
      <w:jc w:val="both"/>
    </w:pPr>
    <w:rPr>
      <w:rFonts w:ascii="Courier New" w:hAnsi="Courier New"/>
      <w:sz w:val="28"/>
      <w:szCs w:val="20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835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11</cp:revision>
  <cp:lastPrinted>2014-09-17T09:56:00Z</cp:lastPrinted>
  <dcterms:created xsi:type="dcterms:W3CDTF">2014-03-26T18:06:00Z</dcterms:created>
  <dcterms:modified xsi:type="dcterms:W3CDTF">2014-10-21T17:00:00Z</dcterms:modified>
  <dc:language>pt-BR</dc:language>
</cp:coreProperties>
</file>